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55835" w14:textId="5A0AB96F" w:rsidR="00745608" w:rsidRPr="0090408D" w:rsidRDefault="00745608" w:rsidP="00745608">
      <w:pPr>
        <w:pStyle w:val="Heading1"/>
        <w:rPr>
          <w:sz w:val="20"/>
          <w:szCs w:val="20"/>
        </w:rPr>
      </w:pPr>
    </w:p>
    <w:p w14:paraId="671124B2" w14:textId="77777777" w:rsidR="00A84060" w:rsidRPr="00A84060" w:rsidRDefault="00A84060" w:rsidP="00A84060">
      <w:pPr>
        <w:pStyle w:val="NoSpacing"/>
        <w:rPr>
          <w:rFonts w:ascii="Noto Sans" w:eastAsiaTheme="majorEastAsia" w:hAnsi="Noto Sans" w:cstheme="majorBidi"/>
          <w:b/>
          <w:bCs/>
          <w:sz w:val="28"/>
          <w:szCs w:val="28"/>
        </w:rPr>
      </w:pPr>
      <w:r w:rsidRPr="00A84060">
        <w:rPr>
          <w:rFonts w:ascii="Noto Sans" w:eastAsiaTheme="majorEastAsia" w:hAnsi="Noto Sans" w:cstheme="majorBidi"/>
          <w:b/>
          <w:bCs/>
          <w:sz w:val="28"/>
          <w:szCs w:val="28"/>
        </w:rPr>
        <w:t>Final Meeting: “What’s Next?”</w:t>
      </w:r>
    </w:p>
    <w:p w14:paraId="6E7652E8" w14:textId="77777777" w:rsidR="00A84060" w:rsidRDefault="00A84060" w:rsidP="00A84060">
      <w:pPr>
        <w:pStyle w:val="NoSpacing"/>
        <w:rPr>
          <w:rFonts w:ascii="Noto Sans Cond" w:eastAsiaTheme="majorEastAsia" w:hAnsi="Noto Sans Cond" w:cs="Noto Sans Cond"/>
          <w:b/>
          <w:bCs/>
          <w:sz w:val="24"/>
          <w:szCs w:val="24"/>
        </w:rPr>
      </w:pPr>
    </w:p>
    <w:p w14:paraId="47B96967" w14:textId="48F4B2A5"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Helpful Items, if Available:</w:t>
      </w:r>
    </w:p>
    <w:p w14:paraId="2F0D7E5E" w14:textId="77777777" w:rsidR="00A84060" w:rsidRPr="00A84060" w:rsidRDefault="00A84060" w:rsidP="00A84060">
      <w:pPr>
        <w:pStyle w:val="NoSpacing"/>
        <w:numPr>
          <w:ilvl w:val="0"/>
          <w:numId w:val="12"/>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1 large dry erase board or other surface, divided into 4 sections, OR 4 small boards placed on stands</w:t>
      </w:r>
    </w:p>
    <w:p w14:paraId="33B5AFD8" w14:textId="77777777" w:rsidR="00A84060" w:rsidRPr="00A84060" w:rsidRDefault="00A84060" w:rsidP="00A84060">
      <w:pPr>
        <w:pStyle w:val="NoSpacing"/>
        <w:numPr>
          <w:ilvl w:val="0"/>
          <w:numId w:val="12"/>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Sticky notes (if available) OR small pieces of paper with tape for attaching to the board</w:t>
      </w:r>
    </w:p>
    <w:p w14:paraId="5C27C72F" w14:textId="77777777" w:rsidR="00A84060" w:rsidRPr="00A84060" w:rsidRDefault="00A84060" w:rsidP="00A84060">
      <w:pPr>
        <w:pStyle w:val="NoSpacing"/>
        <w:numPr>
          <w:ilvl w:val="0"/>
          <w:numId w:val="12"/>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Dry erase markers for writing titles on each section OR paper, markers, and tape if attaching titles to another surface</w:t>
      </w:r>
    </w:p>
    <w:p w14:paraId="1BFCC0EB"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Why?</w:t>
      </w:r>
      <w:r w:rsidRPr="00A84060">
        <w:rPr>
          <w:rFonts w:ascii="Noto Sans Cond" w:eastAsiaTheme="majorEastAsia" w:hAnsi="Noto Sans Cond" w:cs="Noto Sans Cond"/>
          <w:b/>
          <w:bCs/>
          <w:sz w:val="24"/>
          <w:szCs w:val="24"/>
        </w:rPr>
        <w:tab/>
      </w:r>
    </w:p>
    <w:p w14:paraId="4A81B0FE"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 xml:space="preserve">The Holy Spirit has been moving in your life and in your church! Immediately follow up the 10 Days of Prayer by gathering God’s people together to pray and seek His agenda. The danger is falling back into old routines and losing the momentum that God created during these days of life-transforming prayer. Plan to </w:t>
      </w:r>
      <w:proofErr w:type="gramStart"/>
      <w:r w:rsidRPr="00A84060">
        <w:rPr>
          <w:rFonts w:ascii="Noto Sans Cond" w:eastAsiaTheme="majorEastAsia" w:hAnsi="Noto Sans Cond" w:cs="Noto Sans Cond"/>
          <w:bCs/>
          <w:sz w:val="24"/>
          <w:szCs w:val="24"/>
        </w:rPr>
        <w:t>meet together</w:t>
      </w:r>
      <w:proofErr w:type="gramEnd"/>
      <w:r w:rsidRPr="00A84060">
        <w:rPr>
          <w:rFonts w:ascii="Noto Sans Cond" w:eastAsiaTheme="majorEastAsia" w:hAnsi="Noto Sans Cond" w:cs="Noto Sans Cond"/>
          <w:bCs/>
          <w:sz w:val="24"/>
          <w:szCs w:val="24"/>
        </w:rPr>
        <w:t xml:space="preserve"> soon!</w:t>
      </w:r>
    </w:p>
    <w:p w14:paraId="56105C12" w14:textId="77777777" w:rsidR="00A84060" w:rsidRDefault="00A84060" w:rsidP="00A84060">
      <w:pPr>
        <w:pStyle w:val="NoSpacing"/>
        <w:rPr>
          <w:rFonts w:ascii="Noto Sans Cond" w:eastAsiaTheme="majorEastAsia" w:hAnsi="Noto Sans Cond" w:cs="Noto Sans Cond"/>
          <w:b/>
          <w:bCs/>
          <w:sz w:val="24"/>
          <w:szCs w:val="24"/>
        </w:rPr>
      </w:pPr>
    </w:p>
    <w:p w14:paraId="183AD14A" w14:textId="4C578EDC"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What?</w:t>
      </w:r>
      <w:r w:rsidRPr="00A84060">
        <w:rPr>
          <w:rFonts w:ascii="Noto Sans Cond" w:eastAsiaTheme="majorEastAsia" w:hAnsi="Noto Sans Cond" w:cs="Noto Sans Cond"/>
          <w:b/>
          <w:bCs/>
          <w:sz w:val="24"/>
          <w:szCs w:val="24"/>
        </w:rPr>
        <w:tab/>
      </w:r>
    </w:p>
    <w:p w14:paraId="237BCA8B"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This is a meeting to seek what God is calling us to do next in four areas:</w:t>
      </w:r>
    </w:p>
    <w:p w14:paraId="5F15F4FC" w14:textId="77777777" w:rsidR="00A84060" w:rsidRPr="00A84060" w:rsidRDefault="00A84060" w:rsidP="00A84060">
      <w:pPr>
        <w:pStyle w:val="NoSpacing"/>
        <w:numPr>
          <w:ilvl w:val="0"/>
          <w:numId w:val="21"/>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Personal</w:t>
      </w:r>
    </w:p>
    <w:p w14:paraId="6864541E" w14:textId="77777777" w:rsidR="00A84060" w:rsidRPr="00A84060" w:rsidRDefault="00A84060" w:rsidP="00A84060">
      <w:pPr>
        <w:pStyle w:val="NoSpacing"/>
        <w:numPr>
          <w:ilvl w:val="0"/>
          <w:numId w:val="21"/>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Family/Friend Circle</w:t>
      </w:r>
    </w:p>
    <w:p w14:paraId="6BFBE44E" w14:textId="77777777" w:rsidR="00A84060" w:rsidRPr="00A84060" w:rsidRDefault="00A84060" w:rsidP="00A84060">
      <w:pPr>
        <w:pStyle w:val="NoSpacing"/>
        <w:numPr>
          <w:ilvl w:val="0"/>
          <w:numId w:val="21"/>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Church Family</w:t>
      </w:r>
    </w:p>
    <w:p w14:paraId="39726345" w14:textId="77777777" w:rsidR="00A84060" w:rsidRPr="00A84060" w:rsidRDefault="00A84060" w:rsidP="00A84060">
      <w:pPr>
        <w:pStyle w:val="NoSpacing"/>
        <w:numPr>
          <w:ilvl w:val="0"/>
          <w:numId w:val="21"/>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Community/World</w:t>
      </w:r>
    </w:p>
    <w:p w14:paraId="0BE5750A" w14:textId="77777777" w:rsidR="00A84060" w:rsidRDefault="00A84060" w:rsidP="00A84060">
      <w:pPr>
        <w:pStyle w:val="NoSpacing"/>
        <w:rPr>
          <w:rFonts w:ascii="Noto Sans Cond" w:eastAsiaTheme="majorEastAsia" w:hAnsi="Noto Sans Cond" w:cs="Noto Sans Cond"/>
          <w:b/>
          <w:bCs/>
          <w:sz w:val="24"/>
          <w:szCs w:val="24"/>
        </w:rPr>
      </w:pPr>
    </w:p>
    <w:p w14:paraId="4F71B7A4" w14:textId="4CA909B0"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How?</w:t>
      </w:r>
      <w:r w:rsidRPr="00A84060">
        <w:rPr>
          <w:rFonts w:ascii="Noto Sans Cond" w:eastAsiaTheme="majorEastAsia" w:hAnsi="Noto Sans Cond" w:cs="Noto Sans Cond"/>
          <w:b/>
          <w:bCs/>
          <w:sz w:val="24"/>
          <w:szCs w:val="24"/>
        </w:rPr>
        <w:tab/>
      </w:r>
    </w:p>
    <w:p w14:paraId="589EF228"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Here is one suggestion for how to run a meeting. Pray and ask God if He has anything to add or subtract from this outline for your church.</w:t>
      </w:r>
    </w:p>
    <w:p w14:paraId="64BCD1BB" w14:textId="77777777" w:rsidR="00A84060" w:rsidRPr="00A84060" w:rsidRDefault="00A84060" w:rsidP="00A84060">
      <w:pPr>
        <w:pStyle w:val="NoSpacing"/>
        <w:rPr>
          <w:rFonts w:ascii="Noto Sans Cond" w:eastAsiaTheme="majorEastAsia" w:hAnsi="Noto Sans Cond" w:cs="Noto Sans Cond"/>
          <w:bCs/>
          <w:sz w:val="24"/>
          <w:szCs w:val="24"/>
        </w:rPr>
      </w:pPr>
    </w:p>
    <w:p w14:paraId="3AC6CDAC"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Final Meeting Outline</w:t>
      </w:r>
    </w:p>
    <w:p w14:paraId="12207907"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As the meeting begins, have families or couples sit together. Ask others to form small friend groups, making sure to include everyone. Have leaders ready to help include everyone in a group.</w:t>
      </w:r>
    </w:p>
    <w:p w14:paraId="74521EA4"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Welcome and Prayer</w:t>
      </w:r>
    </w:p>
    <w:p w14:paraId="62C150A4"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Connect Activity</w:t>
      </w:r>
    </w:p>
    <w:p w14:paraId="2D3F7E65"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LEADER TO EVERYONE: Discuss these questions with your family/friend group.</w:t>
      </w:r>
    </w:p>
    <w:p w14:paraId="77E0A1DC" w14:textId="77777777" w:rsidR="00A84060" w:rsidRPr="00A84060" w:rsidRDefault="00A84060" w:rsidP="00A84060">
      <w:pPr>
        <w:pStyle w:val="NoSpacing"/>
        <w:numPr>
          <w:ilvl w:val="0"/>
          <w:numId w:val="23"/>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Name one life event that you felt most prepared for.</w:t>
      </w:r>
    </w:p>
    <w:p w14:paraId="7FAE6576" w14:textId="77777777" w:rsidR="00A84060" w:rsidRPr="00A84060" w:rsidRDefault="00A84060" w:rsidP="00A84060">
      <w:pPr>
        <w:pStyle w:val="NoSpacing"/>
        <w:numPr>
          <w:ilvl w:val="0"/>
          <w:numId w:val="23"/>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Next, name one life event that you felt least prepared for.</w:t>
      </w:r>
    </w:p>
    <w:p w14:paraId="60775953" w14:textId="77777777" w:rsidR="00A84060" w:rsidRPr="00A84060" w:rsidRDefault="00A84060" w:rsidP="00A84060">
      <w:pPr>
        <w:pStyle w:val="NoSpacing"/>
        <w:rPr>
          <w:rFonts w:ascii="Noto Sans Cond" w:eastAsiaTheme="majorEastAsia" w:hAnsi="Noto Sans Cond" w:cs="Noto Sans Cond"/>
          <w:bCs/>
          <w:sz w:val="24"/>
          <w:szCs w:val="24"/>
        </w:rPr>
      </w:pPr>
    </w:p>
    <w:p w14:paraId="5DAAAFEC"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Worship God with Thanksgiving</w:t>
      </w:r>
    </w:p>
    <w:p w14:paraId="782BEAB7"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(EVERYONE)</w:t>
      </w:r>
    </w:p>
    <w:p w14:paraId="47D86398" w14:textId="77777777" w:rsidR="00A84060" w:rsidRPr="00A84060" w:rsidRDefault="00A84060" w:rsidP="00A84060">
      <w:pPr>
        <w:pStyle w:val="NoSpacing"/>
        <w:numPr>
          <w:ilvl w:val="0"/>
          <w:numId w:val="22"/>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Sing a song of thanksgiving with the entire group.</w:t>
      </w:r>
    </w:p>
    <w:p w14:paraId="53719476" w14:textId="77777777" w:rsidR="00A84060" w:rsidRPr="00A84060" w:rsidRDefault="00A84060" w:rsidP="00A84060">
      <w:pPr>
        <w:pStyle w:val="NoSpacing"/>
        <w:numPr>
          <w:ilvl w:val="0"/>
          <w:numId w:val="22"/>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Invite volunteers to share what Jesus Christ did in their lives during the 10 Days of Prayer.</w:t>
      </w:r>
    </w:p>
    <w:p w14:paraId="47594F54" w14:textId="77777777" w:rsidR="00A84060" w:rsidRPr="00A84060" w:rsidRDefault="00A84060" w:rsidP="00A84060">
      <w:pPr>
        <w:pStyle w:val="NoSpacing"/>
        <w:numPr>
          <w:ilvl w:val="0"/>
          <w:numId w:val="22"/>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Sing another song of thanksgiving together.</w:t>
      </w:r>
    </w:p>
    <w:p w14:paraId="484528E6" w14:textId="77777777" w:rsidR="00A84060" w:rsidRPr="00A84060" w:rsidRDefault="00A84060" w:rsidP="00A84060">
      <w:pPr>
        <w:pStyle w:val="NoSpacing"/>
        <w:numPr>
          <w:ilvl w:val="0"/>
          <w:numId w:val="22"/>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Have one person pray for the Holy Spirit to come and direct this meeting.</w:t>
      </w:r>
    </w:p>
    <w:p w14:paraId="203EE22A" w14:textId="77777777" w:rsidR="00A84060" w:rsidRPr="00A84060" w:rsidRDefault="00A84060" w:rsidP="00A84060">
      <w:pPr>
        <w:pStyle w:val="NoSpacing"/>
        <w:numPr>
          <w:ilvl w:val="0"/>
          <w:numId w:val="22"/>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Have someone read Ephesians 3:20, 21 to the entire group. How should this verse influence the church as we prepare for what comes next? Ask for volunteers to share their thoughts.</w:t>
      </w:r>
    </w:p>
    <w:p w14:paraId="27771A3C" w14:textId="77777777" w:rsidR="00A84060" w:rsidRPr="00A84060" w:rsidRDefault="00A84060" w:rsidP="00A84060">
      <w:pPr>
        <w:pStyle w:val="NoSpacing"/>
        <w:rPr>
          <w:rFonts w:ascii="Noto Sans Cond" w:eastAsiaTheme="majorEastAsia" w:hAnsi="Noto Sans Cond" w:cs="Noto Sans Cond"/>
          <w:bCs/>
          <w:sz w:val="24"/>
          <w:szCs w:val="24"/>
        </w:rPr>
      </w:pPr>
    </w:p>
    <w:p w14:paraId="1F363362"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 xml:space="preserve">Have a large dry erase board divided into four sections (or place four small boards on stands up front for everyone to see). Mark the four sections PERSONAL, FAMILY/FRIENDS, CHURCH FAMILY, and COMMUNITY/WORLD. </w:t>
      </w:r>
    </w:p>
    <w:p w14:paraId="7D5E0A4B" w14:textId="77777777" w:rsidR="00A84060" w:rsidRPr="00A84060" w:rsidRDefault="00A84060" w:rsidP="00A84060">
      <w:pPr>
        <w:pStyle w:val="NoSpacing"/>
        <w:rPr>
          <w:rFonts w:ascii="Noto Sans Cond" w:eastAsiaTheme="majorEastAsia" w:hAnsi="Noto Sans Cond" w:cs="Noto Sans Cond"/>
          <w:bCs/>
          <w:sz w:val="24"/>
          <w:szCs w:val="24"/>
        </w:rPr>
      </w:pPr>
    </w:p>
    <w:p w14:paraId="1BBDDB54"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LEADER TO EVERYONE: We are asking God to show us specific steps to take next in four areas. We are not asking for general ideas but rather for specific ideas that are measurable. (Example: NOT “Be more spiritual,” but rather, “Have unrushed time alone with God in His Word and prayer BEFORE breakfast every day.”)</w:t>
      </w:r>
    </w:p>
    <w:p w14:paraId="5D93F790" w14:textId="77777777" w:rsidR="00A84060" w:rsidRPr="00A84060" w:rsidRDefault="00A84060" w:rsidP="00A84060">
      <w:pPr>
        <w:pStyle w:val="NoSpacing"/>
        <w:rPr>
          <w:rFonts w:ascii="Noto Sans Cond" w:eastAsiaTheme="majorEastAsia" w:hAnsi="Noto Sans Cond" w:cs="Noto Sans Cond"/>
          <w:bCs/>
          <w:sz w:val="24"/>
          <w:szCs w:val="24"/>
        </w:rPr>
      </w:pPr>
    </w:p>
    <w:p w14:paraId="108D252F"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Personal</w:t>
      </w:r>
    </w:p>
    <w:p w14:paraId="11D835B2" w14:textId="77777777" w:rsidR="00A84060" w:rsidRPr="00A84060" w:rsidRDefault="00A84060" w:rsidP="00A84060">
      <w:pPr>
        <w:pStyle w:val="NoSpacing"/>
        <w:numPr>
          <w:ilvl w:val="0"/>
          <w:numId w:val="14"/>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Give everyone a sticky note page and a pen. Include all ages.</w:t>
      </w:r>
    </w:p>
    <w:p w14:paraId="2E90BB4B" w14:textId="77777777" w:rsidR="00A84060" w:rsidRPr="00A84060" w:rsidRDefault="00A84060" w:rsidP="00A84060">
      <w:pPr>
        <w:pStyle w:val="NoSpacing"/>
        <w:numPr>
          <w:ilvl w:val="0"/>
          <w:numId w:val="14"/>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 xml:space="preserve">Invite all to have a moment of silent prayer. Ask God for one thing He is calling you to do personally as a next step in your own ongoing revival with Jesus. </w:t>
      </w:r>
    </w:p>
    <w:p w14:paraId="016DE69F" w14:textId="77777777" w:rsidR="00A84060" w:rsidRPr="00A84060" w:rsidRDefault="00A84060" w:rsidP="00A84060">
      <w:pPr>
        <w:pStyle w:val="NoSpacing"/>
        <w:numPr>
          <w:ilvl w:val="0"/>
          <w:numId w:val="14"/>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Write it down in one short phrase or sentence. Invite all participants to stick their notes up on the board under “Personal</w:t>
      </w:r>
      <w:proofErr w:type="gramStart"/>
      <w:r w:rsidRPr="00A84060">
        <w:rPr>
          <w:rFonts w:ascii="Noto Sans Cond" w:eastAsiaTheme="majorEastAsia" w:hAnsi="Noto Sans Cond" w:cs="Noto Sans Cond"/>
          <w:bCs/>
          <w:sz w:val="24"/>
          <w:szCs w:val="24"/>
        </w:rPr>
        <w:t>.”(</w:t>
      </w:r>
      <w:proofErr w:type="gramEnd"/>
      <w:r w:rsidRPr="00A84060">
        <w:rPr>
          <w:rFonts w:ascii="Noto Sans Cond" w:eastAsiaTheme="majorEastAsia" w:hAnsi="Noto Sans Cond" w:cs="Noto Sans Cond"/>
          <w:bCs/>
          <w:sz w:val="24"/>
          <w:szCs w:val="24"/>
        </w:rPr>
        <w:t>They may also choose to keep these notes private.)</w:t>
      </w:r>
    </w:p>
    <w:p w14:paraId="703501FA" w14:textId="77777777" w:rsidR="00A84060" w:rsidRPr="00A84060" w:rsidRDefault="00A84060" w:rsidP="00A84060">
      <w:pPr>
        <w:pStyle w:val="NoSpacing"/>
        <w:rPr>
          <w:rFonts w:ascii="Noto Sans Cond" w:eastAsiaTheme="majorEastAsia" w:hAnsi="Noto Sans Cond" w:cs="Noto Sans Cond"/>
          <w:bCs/>
          <w:sz w:val="24"/>
          <w:szCs w:val="24"/>
        </w:rPr>
      </w:pPr>
    </w:p>
    <w:p w14:paraId="3C99D812"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Family/Friends</w:t>
      </w:r>
    </w:p>
    <w:p w14:paraId="75030054" w14:textId="77777777" w:rsidR="00A84060" w:rsidRPr="00A84060" w:rsidRDefault="00A84060" w:rsidP="00A84060">
      <w:pPr>
        <w:pStyle w:val="NoSpacing"/>
        <w:numPr>
          <w:ilvl w:val="0"/>
          <w:numId w:val="16"/>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Now give each family/friend group one sticky note page.</w:t>
      </w:r>
    </w:p>
    <w:p w14:paraId="0F3095E6" w14:textId="77777777" w:rsidR="00A84060" w:rsidRPr="00A84060" w:rsidRDefault="00A84060" w:rsidP="00A84060">
      <w:pPr>
        <w:pStyle w:val="NoSpacing"/>
        <w:numPr>
          <w:ilvl w:val="0"/>
          <w:numId w:val="16"/>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Invite them to pray together. Ask God for one thing that would most help their family or church to grow and experience daily revival in Jesus.</w:t>
      </w:r>
    </w:p>
    <w:p w14:paraId="55F343F0" w14:textId="77777777" w:rsidR="00A84060" w:rsidRPr="00A84060" w:rsidRDefault="00A84060" w:rsidP="00A84060">
      <w:pPr>
        <w:pStyle w:val="NoSpacing"/>
        <w:numPr>
          <w:ilvl w:val="0"/>
          <w:numId w:val="16"/>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Discuss.</w:t>
      </w:r>
    </w:p>
    <w:p w14:paraId="70822E8B" w14:textId="77777777" w:rsidR="00A84060" w:rsidRPr="00A84060" w:rsidRDefault="00A84060" w:rsidP="00A84060">
      <w:pPr>
        <w:pStyle w:val="NoSpacing"/>
        <w:numPr>
          <w:ilvl w:val="0"/>
          <w:numId w:val="16"/>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Write it down in one short phrase or sentence and invite each family/group to post their note on the “Family/Friends” section.</w:t>
      </w:r>
    </w:p>
    <w:p w14:paraId="4D407AF7" w14:textId="77777777" w:rsidR="00A84060" w:rsidRPr="00A84060" w:rsidRDefault="00A84060" w:rsidP="00A84060">
      <w:pPr>
        <w:pStyle w:val="NoSpacing"/>
        <w:rPr>
          <w:rFonts w:ascii="Noto Sans Cond" w:eastAsiaTheme="majorEastAsia" w:hAnsi="Noto Sans Cond" w:cs="Noto Sans Cond"/>
          <w:bCs/>
          <w:sz w:val="24"/>
          <w:szCs w:val="24"/>
        </w:rPr>
      </w:pPr>
    </w:p>
    <w:p w14:paraId="3DBA21EF"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lastRenderedPageBreak/>
        <w:t xml:space="preserve">Church Family </w:t>
      </w:r>
    </w:p>
    <w:p w14:paraId="28B49D40" w14:textId="77777777" w:rsidR="00A84060" w:rsidRPr="00A84060" w:rsidRDefault="00A84060" w:rsidP="00A84060">
      <w:pPr>
        <w:pStyle w:val="NoSpacing"/>
        <w:numPr>
          <w:ilvl w:val="0"/>
          <w:numId w:val="18"/>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 xml:space="preserve">Ask people to move and form themselves into their original small groups of six or fewer from the 10 Days of Prayer. (If any new participants do not have a group, assign them to existing groups. Have prayer team members ready to help groups move and reposition chairs if needed.) </w:t>
      </w:r>
    </w:p>
    <w:p w14:paraId="34016868" w14:textId="77777777" w:rsidR="00A84060" w:rsidRPr="00A84060" w:rsidRDefault="00A84060" w:rsidP="00A84060">
      <w:pPr>
        <w:pStyle w:val="NoSpacing"/>
        <w:numPr>
          <w:ilvl w:val="0"/>
          <w:numId w:val="18"/>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Invite the small groups to pray together. They should ask God for one thing that would most help the church family experience daily revival with Jesus.</w:t>
      </w:r>
    </w:p>
    <w:p w14:paraId="350F348D" w14:textId="77777777" w:rsidR="00A84060" w:rsidRPr="00A84060" w:rsidRDefault="00A84060" w:rsidP="00A84060">
      <w:pPr>
        <w:pStyle w:val="NoSpacing"/>
        <w:numPr>
          <w:ilvl w:val="0"/>
          <w:numId w:val="18"/>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Discuss.</w:t>
      </w:r>
    </w:p>
    <w:p w14:paraId="235FC5BD" w14:textId="77777777" w:rsidR="00A84060" w:rsidRPr="00A84060" w:rsidRDefault="00A84060" w:rsidP="00A84060">
      <w:pPr>
        <w:pStyle w:val="NoSpacing"/>
        <w:numPr>
          <w:ilvl w:val="0"/>
          <w:numId w:val="18"/>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Write down the “one thing” and post it on the “Church Family” board.</w:t>
      </w:r>
    </w:p>
    <w:p w14:paraId="2C31A633" w14:textId="77777777" w:rsidR="00A84060" w:rsidRPr="00A84060" w:rsidRDefault="00A84060" w:rsidP="00A84060">
      <w:pPr>
        <w:pStyle w:val="NoSpacing"/>
        <w:rPr>
          <w:rFonts w:ascii="Noto Sans Cond" w:eastAsiaTheme="majorEastAsia" w:hAnsi="Noto Sans Cond" w:cs="Noto Sans Cond"/>
          <w:bCs/>
          <w:sz w:val="24"/>
          <w:szCs w:val="24"/>
        </w:rPr>
      </w:pPr>
    </w:p>
    <w:p w14:paraId="07C1B165" w14:textId="77777777" w:rsidR="00A84060" w:rsidRPr="00A84060" w:rsidRDefault="00A84060" w:rsidP="00A84060">
      <w:pPr>
        <w:pStyle w:val="NoSpacing"/>
        <w:rPr>
          <w:rFonts w:ascii="Noto Sans Cond" w:eastAsiaTheme="majorEastAsia" w:hAnsi="Noto Sans Cond" w:cs="Noto Sans Cond"/>
          <w:b/>
          <w:bCs/>
          <w:sz w:val="24"/>
          <w:szCs w:val="24"/>
        </w:rPr>
      </w:pPr>
      <w:r w:rsidRPr="00A84060">
        <w:rPr>
          <w:rFonts w:ascii="Noto Sans Cond" w:eastAsiaTheme="majorEastAsia" w:hAnsi="Noto Sans Cond" w:cs="Noto Sans Cond"/>
          <w:b/>
          <w:bCs/>
          <w:sz w:val="24"/>
          <w:szCs w:val="24"/>
        </w:rPr>
        <w:t>Community/World</w:t>
      </w:r>
    </w:p>
    <w:p w14:paraId="2CBF3261" w14:textId="77777777" w:rsidR="00A84060" w:rsidRPr="00A84060" w:rsidRDefault="00A84060" w:rsidP="00A84060">
      <w:pPr>
        <w:pStyle w:val="NoSpacing"/>
        <w:numPr>
          <w:ilvl w:val="0"/>
          <w:numId w:val="20"/>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 xml:space="preserve">Give one </w:t>
      </w:r>
      <w:proofErr w:type="gramStart"/>
      <w:r w:rsidRPr="00A84060">
        <w:rPr>
          <w:rFonts w:ascii="Noto Sans Cond" w:eastAsiaTheme="majorEastAsia" w:hAnsi="Noto Sans Cond" w:cs="Noto Sans Cond"/>
          <w:bCs/>
          <w:sz w:val="24"/>
          <w:szCs w:val="24"/>
        </w:rPr>
        <w:t>more sticky</w:t>
      </w:r>
      <w:proofErr w:type="gramEnd"/>
      <w:r w:rsidRPr="00A84060">
        <w:rPr>
          <w:rFonts w:ascii="Noto Sans Cond" w:eastAsiaTheme="majorEastAsia" w:hAnsi="Noto Sans Cond" w:cs="Noto Sans Cond"/>
          <w:bCs/>
          <w:sz w:val="24"/>
          <w:szCs w:val="24"/>
        </w:rPr>
        <w:t xml:space="preserve"> note to every small group.</w:t>
      </w:r>
    </w:p>
    <w:p w14:paraId="3DFC800A" w14:textId="77777777" w:rsidR="00A84060" w:rsidRPr="00A84060" w:rsidRDefault="00A84060" w:rsidP="00A84060">
      <w:pPr>
        <w:pStyle w:val="NoSpacing"/>
        <w:numPr>
          <w:ilvl w:val="0"/>
          <w:numId w:val="20"/>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Invite them to pray. They should ask God to show them one way to reach out to the community and world with the good news of Jesus. Try to think of something timely and relevant.</w:t>
      </w:r>
    </w:p>
    <w:p w14:paraId="1AC8E071" w14:textId="77777777" w:rsidR="00A84060" w:rsidRPr="00A84060" w:rsidRDefault="00A84060" w:rsidP="00A84060">
      <w:pPr>
        <w:pStyle w:val="NoSpacing"/>
        <w:numPr>
          <w:ilvl w:val="0"/>
          <w:numId w:val="20"/>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Discuss.</w:t>
      </w:r>
    </w:p>
    <w:p w14:paraId="27571C9A" w14:textId="77777777" w:rsidR="00A84060" w:rsidRPr="00A84060" w:rsidRDefault="00A84060" w:rsidP="00A84060">
      <w:pPr>
        <w:pStyle w:val="NoSpacing"/>
        <w:numPr>
          <w:ilvl w:val="0"/>
          <w:numId w:val="20"/>
        </w:numPr>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Write down the “one thing” in one sentence and post it on the “Community/World” board.</w:t>
      </w:r>
    </w:p>
    <w:p w14:paraId="53F119B5" w14:textId="77777777" w:rsidR="00A84060" w:rsidRPr="00A84060" w:rsidRDefault="00A84060" w:rsidP="00A84060">
      <w:pPr>
        <w:pStyle w:val="NoSpacing"/>
        <w:rPr>
          <w:rFonts w:ascii="Noto Sans Cond" w:eastAsiaTheme="majorEastAsia" w:hAnsi="Noto Sans Cond" w:cs="Noto Sans Cond"/>
          <w:bCs/>
          <w:sz w:val="24"/>
          <w:szCs w:val="24"/>
        </w:rPr>
      </w:pPr>
    </w:p>
    <w:p w14:paraId="637425D2"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(EVERYONE)</w:t>
      </w:r>
    </w:p>
    <w:p w14:paraId="79DBC6CC" w14:textId="77777777" w:rsidR="00A84060" w:rsidRP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Make a circle and pray for God to bless these next steps.</w:t>
      </w:r>
    </w:p>
    <w:p w14:paraId="18896381" w14:textId="77777777" w:rsidR="00A84060" w:rsidRDefault="00A84060" w:rsidP="00A84060">
      <w:pPr>
        <w:pStyle w:val="NoSpacing"/>
        <w:rPr>
          <w:rFonts w:ascii="Noto Sans Cond" w:eastAsiaTheme="majorEastAsia" w:hAnsi="Noto Sans Cond" w:cs="Noto Sans Cond"/>
          <w:bCs/>
          <w:sz w:val="24"/>
          <w:szCs w:val="24"/>
        </w:rPr>
      </w:pPr>
      <w:r w:rsidRPr="00A84060">
        <w:rPr>
          <w:rFonts w:ascii="Noto Sans Cond" w:eastAsiaTheme="majorEastAsia" w:hAnsi="Noto Sans Cond" w:cs="Noto Sans Cond"/>
          <w:bCs/>
          <w:sz w:val="24"/>
          <w:szCs w:val="24"/>
        </w:rPr>
        <w:t>Tell 10 Days of Prayer participants that the pastors and/or elders will study the input, pray over it, and make recommendations to the church board and members for the next steps your church can take together. Commit together to a renewed lifestyle of prayer. Watch for the Holy Spirit to be unleashed with power in your home and church!</w:t>
      </w:r>
    </w:p>
    <w:p w14:paraId="15553C56" w14:textId="77777777" w:rsidR="00A84060" w:rsidRDefault="00A84060" w:rsidP="00A84060">
      <w:pPr>
        <w:pStyle w:val="NoSpacing"/>
        <w:rPr>
          <w:rFonts w:ascii="Noto Sans Cond" w:eastAsiaTheme="majorEastAsia" w:hAnsi="Noto Sans Cond" w:cs="Noto Sans Cond"/>
          <w:bCs/>
          <w:sz w:val="24"/>
          <w:szCs w:val="24"/>
        </w:rPr>
      </w:pPr>
    </w:p>
    <w:p w14:paraId="33686211" w14:textId="77777777" w:rsidR="00A84060" w:rsidRDefault="00A84060" w:rsidP="00A84060">
      <w:pPr>
        <w:pStyle w:val="NoSpacing"/>
        <w:rPr>
          <w:rFonts w:ascii="Noto Sans Cond" w:eastAsiaTheme="majorEastAsia" w:hAnsi="Noto Sans Cond" w:cs="Noto Sans Cond"/>
          <w:bCs/>
          <w:sz w:val="24"/>
          <w:szCs w:val="24"/>
        </w:rPr>
      </w:pPr>
    </w:p>
    <w:p w14:paraId="4063ECCE" w14:textId="77777777" w:rsidR="00A84060" w:rsidRDefault="00A84060" w:rsidP="00A84060">
      <w:pPr>
        <w:pStyle w:val="NoSpacing"/>
        <w:rPr>
          <w:rFonts w:ascii="Noto Sans Cond" w:eastAsiaTheme="majorEastAsia" w:hAnsi="Noto Sans Cond" w:cs="Noto Sans Cond"/>
          <w:bCs/>
          <w:sz w:val="24"/>
          <w:szCs w:val="24"/>
        </w:rPr>
      </w:pPr>
    </w:p>
    <w:p w14:paraId="6030F533" w14:textId="77777777" w:rsidR="00A84060" w:rsidRDefault="00A84060" w:rsidP="00A84060">
      <w:pPr>
        <w:pStyle w:val="NoSpacing"/>
        <w:rPr>
          <w:rFonts w:ascii="Noto Sans Cond" w:eastAsiaTheme="majorEastAsia" w:hAnsi="Noto Sans Cond" w:cs="Noto Sans Cond"/>
          <w:bCs/>
          <w:sz w:val="24"/>
          <w:szCs w:val="24"/>
        </w:rPr>
      </w:pPr>
    </w:p>
    <w:p w14:paraId="7221EFDC" w14:textId="77777777" w:rsidR="00A84060" w:rsidRDefault="00A84060" w:rsidP="00A84060">
      <w:pPr>
        <w:pStyle w:val="NoSpacing"/>
        <w:rPr>
          <w:rFonts w:ascii="Noto Sans Cond" w:eastAsiaTheme="majorEastAsia" w:hAnsi="Noto Sans Cond" w:cs="Noto Sans Cond"/>
          <w:bCs/>
          <w:sz w:val="24"/>
          <w:szCs w:val="24"/>
        </w:rPr>
      </w:pPr>
    </w:p>
    <w:p w14:paraId="2DBC4A1E" w14:textId="77777777" w:rsidR="00A84060" w:rsidRDefault="00A84060" w:rsidP="00A84060">
      <w:pPr>
        <w:pStyle w:val="NoSpacing"/>
        <w:rPr>
          <w:rFonts w:ascii="Noto Sans Cond" w:eastAsiaTheme="majorEastAsia" w:hAnsi="Noto Sans Cond" w:cs="Noto Sans Cond"/>
          <w:bCs/>
          <w:sz w:val="24"/>
          <w:szCs w:val="24"/>
        </w:rPr>
      </w:pPr>
    </w:p>
    <w:p w14:paraId="22D92F09" w14:textId="77777777" w:rsidR="00A84060" w:rsidRPr="00A84060" w:rsidRDefault="00A84060" w:rsidP="00A84060">
      <w:pPr>
        <w:pStyle w:val="NoSpacing"/>
        <w:rPr>
          <w:rFonts w:ascii="Noto Sans Cond" w:eastAsiaTheme="majorEastAsia" w:hAnsi="Noto Sans Cond" w:cs="Noto Sans Cond"/>
          <w:bCs/>
          <w:sz w:val="24"/>
          <w:szCs w:val="24"/>
        </w:rPr>
      </w:pPr>
    </w:p>
    <w:p w14:paraId="69BB0D20" w14:textId="77777777" w:rsidR="00A84060" w:rsidRPr="00A84060" w:rsidRDefault="00A84060" w:rsidP="00A84060">
      <w:pPr>
        <w:pStyle w:val="NoSpacing"/>
        <w:rPr>
          <w:rFonts w:ascii="Noto Sans Cond" w:eastAsiaTheme="majorEastAsia" w:hAnsi="Noto Sans Cond" w:cs="Noto Sans Cond"/>
          <w:bCs/>
          <w:sz w:val="24"/>
          <w:szCs w:val="24"/>
        </w:rPr>
      </w:pPr>
    </w:p>
    <w:p w14:paraId="47F3667B" w14:textId="77777777" w:rsidR="00A84060" w:rsidRPr="00A84060" w:rsidRDefault="00A84060" w:rsidP="00A84060">
      <w:pPr>
        <w:pStyle w:val="NoSpacing"/>
        <w:rPr>
          <w:rFonts w:ascii="Noto Sans" w:eastAsiaTheme="majorEastAsia" w:hAnsi="Noto Sans" w:cstheme="majorBidi"/>
          <w:bCs/>
          <w:sz w:val="20"/>
          <w:szCs w:val="20"/>
        </w:rPr>
      </w:pPr>
      <w:r w:rsidRPr="00A84060">
        <w:rPr>
          <w:rFonts w:ascii="Noto Sans" w:eastAsiaTheme="majorEastAsia" w:hAnsi="Noto Sans" w:cstheme="majorBidi"/>
          <w:bCs/>
          <w:sz w:val="20"/>
          <w:szCs w:val="20"/>
        </w:rPr>
        <w:t xml:space="preserve">Material adapted from </w:t>
      </w:r>
      <w:r w:rsidRPr="00A84060">
        <w:rPr>
          <w:rFonts w:ascii="Noto Sans" w:eastAsiaTheme="majorEastAsia" w:hAnsi="Noto Sans" w:cstheme="majorBidi"/>
          <w:bCs/>
          <w:i/>
          <w:iCs/>
          <w:sz w:val="20"/>
          <w:szCs w:val="20"/>
        </w:rPr>
        <w:t>The Last Elijah</w:t>
      </w:r>
      <w:r w:rsidRPr="00A84060">
        <w:rPr>
          <w:rFonts w:ascii="Noto Sans" w:eastAsiaTheme="majorEastAsia" w:hAnsi="Noto Sans" w:cstheme="majorBidi"/>
          <w:bCs/>
          <w:sz w:val="20"/>
          <w:szCs w:val="20"/>
        </w:rPr>
        <w:t xml:space="preserve"> by Don MacLafferty</w:t>
      </w:r>
    </w:p>
    <w:p w14:paraId="6432B4D1" w14:textId="030B4012" w:rsidR="00C41682" w:rsidRPr="00001542" w:rsidRDefault="00C41682" w:rsidP="00514ADB">
      <w:pPr>
        <w:pStyle w:val="NoSpacing"/>
        <w:rPr>
          <w:rFonts w:ascii="Noto Sans" w:hAnsi="Noto Sans" w:cs="Times New Roman"/>
          <w:spacing w:val="0"/>
          <w:sz w:val="16"/>
          <w:szCs w:val="16"/>
        </w:rPr>
      </w:pPr>
    </w:p>
    <w:sectPr w:rsidR="00C41682" w:rsidRPr="00001542" w:rsidSect="008D5500">
      <w:headerReference w:type="default" r:id="rId8"/>
      <w:footerReference w:type="even" r:id="rId9"/>
      <w:footerReference w:type="default" r:id="rId10"/>
      <w:headerReference w:type="first" r:id="rId11"/>
      <w:type w:val="continuous"/>
      <w:pgSz w:w="12240" w:h="15840"/>
      <w:pgMar w:top="16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81BDB" w14:textId="77777777" w:rsidR="00EF704E" w:rsidRDefault="00EF704E" w:rsidP="008F106B">
      <w:r>
        <w:separator/>
      </w:r>
    </w:p>
  </w:endnote>
  <w:endnote w:type="continuationSeparator" w:id="0">
    <w:p w14:paraId="23A50F72" w14:textId="77777777" w:rsidR="00EF704E" w:rsidRDefault="00EF704E"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panose1 w:val="02040503050306020203"/>
    <w:charset w:val="00"/>
    <w:family w:val="roman"/>
    <w:pitch w:val="variable"/>
    <w:sig w:usb0="60000287" w:usb1="00000001" w:usb2="00000000" w:usb3="00000000" w:csb0="0000019F" w:csb1="00000000"/>
  </w:font>
  <w:font w:name="Times">
    <w:panose1 w:val="020B0604020202020204"/>
    <w:charset w:val="00"/>
    <w:family w:val="auto"/>
    <w:pitch w:val="variable"/>
    <w:sig w:usb0="E00002FF" w:usb1="5000205A" w:usb2="00000000" w:usb3="00000000" w:csb0="0000019F" w:csb1="00000000"/>
  </w:font>
  <w:font w:name="OpenSymbol">
    <w:altName w:val="Arial Unicode MS"/>
    <w:panose1 w:val="020B0604020202020204"/>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panose1 w:val="02020600060500020200"/>
    <w:charset w:val="00"/>
    <w:family w:val="roman"/>
    <w:pitch w:val="variable"/>
    <w:sig w:usb0="E00002FF" w:usb1="500078FF" w:usb2="00000029" w:usb3="00000000" w:csb0="0000019F" w:csb1="00000000"/>
  </w:font>
  <w:font w:name="Noto Sans">
    <w:panose1 w:val="020B0506040504020204"/>
    <w:charset w:val="00"/>
    <w:family w:val="swiss"/>
    <w:pitch w:val="variable"/>
    <w:sig w:usb0="E00002FF" w:usb1="4000001F" w:usb2="08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Noto Sans Cond">
    <w:panose1 w:val="020B0506040504020204"/>
    <w:charset w:val="00"/>
    <w:family w:val="swiss"/>
    <w:pitch w:val="variable"/>
    <w:sig w:usb0="E00002FF" w:usb1="4000001F" w:usb2="08000029"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55340170"/>
      <w:docPartObj>
        <w:docPartGallery w:val="Page Numbers (Bottom of Page)"/>
        <w:docPartUnique/>
      </w:docPartObj>
    </w:sdtPr>
    <w:sdtContent>
      <w:p w14:paraId="21EDFC47" w14:textId="4440214A" w:rsidR="003114F7" w:rsidRDefault="003114F7" w:rsidP="000641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A311C9" w14:textId="77777777" w:rsidR="003114F7" w:rsidRDefault="003114F7" w:rsidP="003F38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510B6" w14:textId="77777777" w:rsidR="003114F7" w:rsidRDefault="003114F7" w:rsidP="003F38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0DBC8" w14:textId="77777777" w:rsidR="00EF704E" w:rsidRDefault="00EF704E" w:rsidP="008F106B">
      <w:r>
        <w:separator/>
      </w:r>
    </w:p>
  </w:footnote>
  <w:footnote w:type="continuationSeparator" w:id="0">
    <w:p w14:paraId="701E1397" w14:textId="77777777" w:rsidR="00EF704E" w:rsidRDefault="00EF704E"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EA618" w14:textId="77777777" w:rsidR="003114F7" w:rsidRDefault="003114F7" w:rsidP="008F106B">
    <w:r>
      <w:rPr>
        <w:noProof/>
      </w:rPr>
      <w:drawing>
        <wp:anchor distT="0" distB="0" distL="114300" distR="114300" simplePos="0" relativeHeight="251661312" behindDoc="0" locked="0" layoutInCell="1" allowOverlap="1" wp14:anchorId="25767C63" wp14:editId="0F0672B8">
          <wp:simplePos x="0" y="0"/>
          <wp:positionH relativeFrom="page">
            <wp:posOffset>4852</wp:posOffset>
          </wp:positionH>
          <wp:positionV relativeFrom="page">
            <wp:posOffset>0</wp:posOffset>
          </wp:positionV>
          <wp:extent cx="7772400"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1DC47" w14:textId="77777777" w:rsidR="003114F7" w:rsidRDefault="003114F7" w:rsidP="008F106B">
    <w:r>
      <w:rPr>
        <w:noProof/>
      </w:rPr>
      <w:drawing>
        <wp:anchor distT="0" distB="0" distL="114300" distR="114300" simplePos="0" relativeHeight="251659264" behindDoc="0" locked="0" layoutInCell="1" allowOverlap="1" wp14:anchorId="7526FDC4" wp14:editId="73E24D33">
          <wp:simplePos x="0" y="0"/>
          <wp:positionH relativeFrom="page">
            <wp:posOffset>0</wp:posOffset>
          </wp:positionH>
          <wp:positionV relativeFrom="page">
            <wp:posOffset>0</wp:posOffset>
          </wp:positionV>
          <wp:extent cx="7772400" cy="1117600"/>
          <wp:effectExtent l="0" t="0" r="0" b="0"/>
          <wp:wrapNone/>
          <wp:docPr id="2" name="Picture 2"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538D9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2"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spacing w:val="-6"/>
        <w:sz w:val="22"/>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pacing w:val="-6"/>
        <w:sz w:val="22"/>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pacing w:val="-6"/>
        <w:sz w:val="22"/>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6"/>
    <w:multiLevelType w:val="multilevel"/>
    <w:tmpl w:val="00000006"/>
    <w:name w:val="WW8Num6"/>
    <w:lvl w:ilvl="0">
      <w:start w:val="1"/>
      <w:numFmt w:val="bullet"/>
      <w:lvlText w:val=""/>
      <w:lvlJc w:val="left"/>
      <w:pPr>
        <w:tabs>
          <w:tab w:val="num" w:pos="735"/>
        </w:tabs>
        <w:ind w:left="735" w:hanging="360"/>
      </w:pPr>
      <w:rPr>
        <w:rFonts w:ascii="Symbol" w:hAnsi="Symbol" w:cs="Symbol"/>
      </w:rPr>
    </w:lvl>
    <w:lvl w:ilvl="1">
      <w:start w:val="1"/>
      <w:numFmt w:val="bullet"/>
      <w:lvlText w:val="◦"/>
      <w:lvlJc w:val="left"/>
      <w:pPr>
        <w:tabs>
          <w:tab w:val="num" w:pos="1095"/>
        </w:tabs>
        <w:ind w:left="1095" w:hanging="360"/>
      </w:pPr>
      <w:rPr>
        <w:rFonts w:ascii="OpenSymbol" w:hAnsi="OpenSymbol" w:cs="Courier New"/>
      </w:rPr>
    </w:lvl>
    <w:lvl w:ilvl="2">
      <w:start w:val="1"/>
      <w:numFmt w:val="bullet"/>
      <w:lvlText w:val="▪"/>
      <w:lvlJc w:val="left"/>
      <w:pPr>
        <w:tabs>
          <w:tab w:val="num" w:pos="1455"/>
        </w:tabs>
        <w:ind w:left="1455" w:hanging="360"/>
      </w:pPr>
      <w:rPr>
        <w:rFonts w:ascii="OpenSymbol" w:hAnsi="OpenSymbol" w:cs="Courier New"/>
      </w:rPr>
    </w:lvl>
    <w:lvl w:ilvl="3">
      <w:start w:val="1"/>
      <w:numFmt w:val="bullet"/>
      <w:lvlText w:val=""/>
      <w:lvlJc w:val="left"/>
      <w:pPr>
        <w:tabs>
          <w:tab w:val="num" w:pos="1815"/>
        </w:tabs>
        <w:ind w:left="1815" w:hanging="360"/>
      </w:pPr>
      <w:rPr>
        <w:rFonts w:ascii="Symbol" w:hAnsi="Symbol" w:cs="Symbol"/>
      </w:rPr>
    </w:lvl>
    <w:lvl w:ilvl="4">
      <w:start w:val="1"/>
      <w:numFmt w:val="bullet"/>
      <w:lvlText w:val="◦"/>
      <w:lvlJc w:val="left"/>
      <w:pPr>
        <w:tabs>
          <w:tab w:val="num" w:pos="2175"/>
        </w:tabs>
        <w:ind w:left="2175" w:hanging="360"/>
      </w:pPr>
      <w:rPr>
        <w:rFonts w:ascii="OpenSymbol" w:hAnsi="OpenSymbol" w:cs="Courier New"/>
      </w:rPr>
    </w:lvl>
    <w:lvl w:ilvl="5">
      <w:start w:val="1"/>
      <w:numFmt w:val="bullet"/>
      <w:lvlText w:val="▪"/>
      <w:lvlJc w:val="left"/>
      <w:pPr>
        <w:tabs>
          <w:tab w:val="num" w:pos="2535"/>
        </w:tabs>
        <w:ind w:left="2535" w:hanging="360"/>
      </w:pPr>
      <w:rPr>
        <w:rFonts w:ascii="OpenSymbol" w:hAnsi="OpenSymbol" w:cs="Courier New"/>
      </w:rPr>
    </w:lvl>
    <w:lvl w:ilvl="6">
      <w:start w:val="1"/>
      <w:numFmt w:val="bullet"/>
      <w:lvlText w:val=""/>
      <w:lvlJc w:val="left"/>
      <w:pPr>
        <w:tabs>
          <w:tab w:val="num" w:pos="2895"/>
        </w:tabs>
        <w:ind w:left="2895" w:hanging="360"/>
      </w:pPr>
      <w:rPr>
        <w:rFonts w:ascii="Symbol" w:hAnsi="Symbol" w:cs="Symbol"/>
      </w:rPr>
    </w:lvl>
    <w:lvl w:ilvl="7">
      <w:start w:val="1"/>
      <w:numFmt w:val="bullet"/>
      <w:lvlText w:val="◦"/>
      <w:lvlJc w:val="left"/>
      <w:pPr>
        <w:tabs>
          <w:tab w:val="num" w:pos="3255"/>
        </w:tabs>
        <w:ind w:left="3255" w:hanging="360"/>
      </w:pPr>
      <w:rPr>
        <w:rFonts w:ascii="OpenSymbol" w:hAnsi="OpenSymbol" w:cs="Courier New"/>
      </w:rPr>
    </w:lvl>
    <w:lvl w:ilvl="8">
      <w:start w:val="1"/>
      <w:numFmt w:val="bullet"/>
      <w:lvlText w:val="▪"/>
      <w:lvlJc w:val="left"/>
      <w:pPr>
        <w:tabs>
          <w:tab w:val="num" w:pos="3615"/>
        </w:tabs>
        <w:ind w:left="3615" w:hanging="360"/>
      </w:pPr>
      <w:rPr>
        <w:rFonts w:ascii="OpenSymbol" w:hAnsi="OpenSymbol" w:cs="Courier New"/>
      </w:rPr>
    </w:lvl>
  </w:abstractNum>
  <w:abstractNum w:abstractNumId="7" w15:restartNumberingAfterBreak="0">
    <w:nsid w:val="00613009"/>
    <w:multiLevelType w:val="hybridMultilevel"/>
    <w:tmpl w:val="E9A05F88"/>
    <w:styleLink w:val="ImportedStyle110"/>
    <w:lvl w:ilvl="0" w:tplc="69905258">
      <w:start w:val="1"/>
      <w:numFmt w:val="decimal"/>
      <w:lvlText w:val="%1."/>
      <w:lvlJc w:val="left"/>
      <w:pPr>
        <w:ind w:left="5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93163468">
      <w:start w:val="1"/>
      <w:numFmt w:val="lowerLetter"/>
      <w:lvlText w:val="%2."/>
      <w:lvlJc w:val="left"/>
      <w:pPr>
        <w:ind w:left="12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20C90A4">
      <w:start w:val="1"/>
      <w:numFmt w:val="lowerRoman"/>
      <w:lvlText w:val="%3."/>
      <w:lvlJc w:val="left"/>
      <w:pPr>
        <w:ind w:left="19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70A01A32">
      <w:start w:val="1"/>
      <w:numFmt w:val="decimal"/>
      <w:lvlText w:val="%4."/>
      <w:lvlJc w:val="left"/>
      <w:pPr>
        <w:ind w:left="27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6245F30">
      <w:start w:val="1"/>
      <w:numFmt w:val="lowerLetter"/>
      <w:lvlText w:val="%5."/>
      <w:lvlJc w:val="left"/>
      <w:pPr>
        <w:ind w:left="34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6CA562A">
      <w:start w:val="1"/>
      <w:numFmt w:val="lowerRoman"/>
      <w:lvlText w:val="%6."/>
      <w:lvlJc w:val="left"/>
      <w:pPr>
        <w:ind w:left="41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E202F66C">
      <w:start w:val="1"/>
      <w:numFmt w:val="decimal"/>
      <w:lvlText w:val="%7."/>
      <w:lvlJc w:val="left"/>
      <w:pPr>
        <w:ind w:left="48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ADEB998">
      <w:start w:val="1"/>
      <w:numFmt w:val="lowerLetter"/>
      <w:lvlText w:val="%8."/>
      <w:lvlJc w:val="left"/>
      <w:pPr>
        <w:ind w:left="55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BE06520">
      <w:start w:val="1"/>
      <w:numFmt w:val="lowerRoman"/>
      <w:lvlText w:val="%9."/>
      <w:lvlJc w:val="left"/>
      <w:pPr>
        <w:ind w:left="63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AA75A34"/>
    <w:multiLevelType w:val="hybridMultilevel"/>
    <w:tmpl w:val="C442CDAC"/>
    <w:numStyleLink w:val="ImportedStyle100"/>
  </w:abstractNum>
  <w:abstractNum w:abstractNumId="9" w15:restartNumberingAfterBreak="0">
    <w:nsid w:val="12EB045B"/>
    <w:multiLevelType w:val="hybridMultilevel"/>
    <w:tmpl w:val="0BAAFE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6961EE"/>
    <w:multiLevelType w:val="hybridMultilevel"/>
    <w:tmpl w:val="E9A05F88"/>
    <w:numStyleLink w:val="ImportedStyle110"/>
  </w:abstractNum>
  <w:abstractNum w:abstractNumId="11" w15:restartNumberingAfterBreak="0">
    <w:nsid w:val="23B16366"/>
    <w:multiLevelType w:val="hybridMultilevel"/>
    <w:tmpl w:val="F468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A47992"/>
    <w:multiLevelType w:val="hybridMultilevel"/>
    <w:tmpl w:val="6D166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86001"/>
    <w:multiLevelType w:val="hybridMultilevel"/>
    <w:tmpl w:val="A882F334"/>
    <w:numStyleLink w:val="ImportedStyle90"/>
  </w:abstractNum>
  <w:abstractNum w:abstractNumId="14" w15:restartNumberingAfterBreak="0">
    <w:nsid w:val="28A0319C"/>
    <w:multiLevelType w:val="hybridMultilevel"/>
    <w:tmpl w:val="C442CDAC"/>
    <w:styleLink w:val="ImportedStyle100"/>
    <w:lvl w:ilvl="0" w:tplc="B840E164">
      <w:start w:val="1"/>
      <w:numFmt w:val="decimal"/>
      <w:lvlText w:val="%1."/>
      <w:lvlJc w:val="left"/>
      <w:pPr>
        <w:ind w:left="5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435EE294">
      <w:start w:val="1"/>
      <w:numFmt w:val="lowerLetter"/>
      <w:lvlText w:val="%2."/>
      <w:lvlJc w:val="left"/>
      <w:pPr>
        <w:ind w:left="12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4AE06">
      <w:start w:val="1"/>
      <w:numFmt w:val="lowerRoman"/>
      <w:lvlText w:val="%3."/>
      <w:lvlJc w:val="left"/>
      <w:pPr>
        <w:ind w:left="19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C748B63A">
      <w:start w:val="1"/>
      <w:numFmt w:val="decimal"/>
      <w:lvlText w:val="%4."/>
      <w:lvlJc w:val="left"/>
      <w:pPr>
        <w:ind w:left="27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7A2D2C2">
      <w:start w:val="1"/>
      <w:numFmt w:val="lowerLetter"/>
      <w:lvlText w:val="%5."/>
      <w:lvlJc w:val="left"/>
      <w:pPr>
        <w:ind w:left="34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1838A6">
      <w:start w:val="1"/>
      <w:numFmt w:val="lowerRoman"/>
      <w:lvlText w:val="%6."/>
      <w:lvlJc w:val="left"/>
      <w:pPr>
        <w:ind w:left="41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B790C6DE">
      <w:start w:val="1"/>
      <w:numFmt w:val="decimal"/>
      <w:lvlText w:val="%7."/>
      <w:lvlJc w:val="left"/>
      <w:pPr>
        <w:ind w:left="48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A5446C2">
      <w:start w:val="1"/>
      <w:numFmt w:val="lowerLetter"/>
      <w:lvlText w:val="%8."/>
      <w:lvlJc w:val="left"/>
      <w:pPr>
        <w:ind w:left="55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42C61FE">
      <w:start w:val="1"/>
      <w:numFmt w:val="lowerRoman"/>
      <w:lvlText w:val="%9."/>
      <w:lvlJc w:val="left"/>
      <w:pPr>
        <w:ind w:left="63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4474944"/>
    <w:multiLevelType w:val="hybridMultilevel"/>
    <w:tmpl w:val="DBBE9E4A"/>
    <w:lvl w:ilvl="0" w:tplc="FFFFFFFF">
      <w:start w:val="1"/>
      <w:numFmt w:val="bullet"/>
      <w:lvlText w:val=""/>
      <w:lvlJc w:val="left"/>
      <w:pPr>
        <w:ind w:left="1080" w:hanging="360"/>
      </w:pPr>
      <w:rPr>
        <w:rFonts w:ascii="Symbol" w:eastAsia="Arial Unicode MS" w:hAnsi="Symbol" w:cs="Arial Unicode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5D02814"/>
    <w:multiLevelType w:val="hybridMultilevel"/>
    <w:tmpl w:val="F94805EC"/>
    <w:numStyleLink w:val="ImportedStyle80"/>
  </w:abstractNum>
  <w:abstractNum w:abstractNumId="17" w15:restartNumberingAfterBreak="0">
    <w:nsid w:val="48E01056"/>
    <w:multiLevelType w:val="hybridMultilevel"/>
    <w:tmpl w:val="A882F334"/>
    <w:styleLink w:val="ImportedStyle90"/>
    <w:lvl w:ilvl="0" w:tplc="99D890FE">
      <w:start w:val="1"/>
      <w:numFmt w:val="decimal"/>
      <w:lvlText w:val="%1."/>
      <w:lvlJc w:val="left"/>
      <w:pPr>
        <w:tabs>
          <w:tab w:val="left" w:pos="2160"/>
        </w:tabs>
        <w:ind w:left="5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026A1BFC">
      <w:start w:val="1"/>
      <w:numFmt w:val="lowerLetter"/>
      <w:lvlText w:val="%2."/>
      <w:lvlJc w:val="left"/>
      <w:pPr>
        <w:tabs>
          <w:tab w:val="left" w:pos="2160"/>
        </w:tabs>
        <w:ind w:left="12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F80F1BC">
      <w:start w:val="1"/>
      <w:numFmt w:val="lowerRoman"/>
      <w:lvlText w:val="%3."/>
      <w:lvlJc w:val="left"/>
      <w:pPr>
        <w:tabs>
          <w:tab w:val="left" w:pos="2160"/>
        </w:tabs>
        <w:ind w:left="19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80501A2A">
      <w:start w:val="1"/>
      <w:numFmt w:val="decimal"/>
      <w:lvlText w:val="%4."/>
      <w:lvlJc w:val="left"/>
      <w:pPr>
        <w:tabs>
          <w:tab w:val="left" w:pos="2160"/>
        </w:tabs>
        <w:ind w:left="27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16C4140">
      <w:start w:val="1"/>
      <w:numFmt w:val="lowerLetter"/>
      <w:lvlText w:val="%5."/>
      <w:lvlJc w:val="left"/>
      <w:pPr>
        <w:tabs>
          <w:tab w:val="left" w:pos="2160"/>
        </w:tabs>
        <w:ind w:left="34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6488C4">
      <w:start w:val="1"/>
      <w:numFmt w:val="lowerRoman"/>
      <w:lvlText w:val="%6."/>
      <w:lvlJc w:val="left"/>
      <w:pPr>
        <w:tabs>
          <w:tab w:val="left" w:pos="2160"/>
        </w:tabs>
        <w:ind w:left="41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5728A1E">
      <w:start w:val="1"/>
      <w:numFmt w:val="decimal"/>
      <w:lvlText w:val="%7."/>
      <w:lvlJc w:val="left"/>
      <w:pPr>
        <w:tabs>
          <w:tab w:val="left" w:pos="2160"/>
        </w:tabs>
        <w:ind w:left="48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678D5CE">
      <w:start w:val="1"/>
      <w:numFmt w:val="lowerLetter"/>
      <w:lvlText w:val="%8."/>
      <w:lvlJc w:val="left"/>
      <w:pPr>
        <w:tabs>
          <w:tab w:val="left" w:pos="2160"/>
        </w:tabs>
        <w:ind w:left="55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50CEF2">
      <w:start w:val="1"/>
      <w:numFmt w:val="lowerRoman"/>
      <w:lvlText w:val="%9."/>
      <w:lvlJc w:val="left"/>
      <w:pPr>
        <w:tabs>
          <w:tab w:val="left" w:pos="2160"/>
        </w:tabs>
        <w:ind w:left="63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34A0784"/>
    <w:multiLevelType w:val="hybridMultilevel"/>
    <w:tmpl w:val="03B6CB98"/>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4E0528E"/>
    <w:multiLevelType w:val="hybridMultilevel"/>
    <w:tmpl w:val="9EBC1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1B46CD"/>
    <w:multiLevelType w:val="hybridMultilevel"/>
    <w:tmpl w:val="F94805EC"/>
    <w:styleLink w:val="ImportedStyle80"/>
    <w:lvl w:ilvl="0" w:tplc="8CC26E34">
      <w:start w:val="1"/>
      <w:numFmt w:val="decimal"/>
      <w:lvlText w:val="%1."/>
      <w:lvlJc w:val="left"/>
      <w:pPr>
        <w:ind w:left="540" w:hanging="493"/>
      </w:pPr>
      <w:rPr>
        <w:rFonts w:hAnsi="Arial Unicode MS"/>
        <w:caps w:val="0"/>
        <w:smallCaps w:val="0"/>
        <w:strike w:val="0"/>
        <w:dstrike w:val="0"/>
        <w:outline w:val="0"/>
        <w:emboss w:val="0"/>
        <w:imprint w:val="0"/>
        <w:spacing w:val="0"/>
        <w:w w:val="100"/>
        <w:kern w:val="0"/>
        <w:position w:val="0"/>
        <w:highlight w:val="none"/>
        <w:vertAlign w:val="baseline"/>
      </w:rPr>
    </w:lvl>
    <w:lvl w:ilvl="1" w:tplc="4CF491DA">
      <w:start w:val="1"/>
      <w:numFmt w:val="lowerLetter"/>
      <w:lvlText w:val="%2."/>
      <w:lvlJc w:val="left"/>
      <w:pPr>
        <w:ind w:left="12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CA857E">
      <w:start w:val="1"/>
      <w:numFmt w:val="lowerRoman"/>
      <w:lvlText w:val="%3."/>
      <w:lvlJc w:val="left"/>
      <w:pPr>
        <w:ind w:left="198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A1BE900C">
      <w:start w:val="1"/>
      <w:numFmt w:val="decimal"/>
      <w:lvlText w:val="%4."/>
      <w:lvlJc w:val="left"/>
      <w:pPr>
        <w:ind w:left="27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9B438C4">
      <w:start w:val="1"/>
      <w:numFmt w:val="lowerLetter"/>
      <w:lvlText w:val="%5."/>
      <w:lvlJc w:val="left"/>
      <w:pPr>
        <w:ind w:left="34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86B30C">
      <w:start w:val="1"/>
      <w:numFmt w:val="lowerRoman"/>
      <w:lvlText w:val="%6."/>
      <w:lvlJc w:val="left"/>
      <w:pPr>
        <w:ind w:left="414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86E0C9C">
      <w:start w:val="1"/>
      <w:numFmt w:val="decimal"/>
      <w:lvlText w:val="%7."/>
      <w:lvlJc w:val="left"/>
      <w:pPr>
        <w:ind w:left="48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CA0974">
      <w:start w:val="1"/>
      <w:numFmt w:val="lowerLetter"/>
      <w:lvlText w:val="%8."/>
      <w:lvlJc w:val="left"/>
      <w:pPr>
        <w:ind w:left="55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F862CE">
      <w:start w:val="1"/>
      <w:numFmt w:val="lowerRoman"/>
      <w:lvlText w:val="%9."/>
      <w:lvlJc w:val="left"/>
      <w:pPr>
        <w:ind w:left="630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8431ACF"/>
    <w:multiLevelType w:val="hybridMultilevel"/>
    <w:tmpl w:val="78E67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674926">
    <w:abstractNumId w:val="1"/>
  </w:num>
  <w:num w:numId="2" w16cid:durableId="539242565">
    <w:abstractNumId w:val="2"/>
  </w:num>
  <w:num w:numId="3" w16cid:durableId="688063123">
    <w:abstractNumId w:val="22"/>
  </w:num>
  <w:num w:numId="4" w16cid:durableId="934285517">
    <w:abstractNumId w:val="3"/>
  </w:num>
  <w:num w:numId="5" w16cid:durableId="545139228">
    <w:abstractNumId w:val="4"/>
  </w:num>
  <w:num w:numId="6" w16cid:durableId="105199233">
    <w:abstractNumId w:val="5"/>
  </w:num>
  <w:num w:numId="7" w16cid:durableId="2006281622">
    <w:abstractNumId w:val="6"/>
  </w:num>
  <w:num w:numId="8" w16cid:durableId="2038577328">
    <w:abstractNumId w:val="11"/>
  </w:num>
  <w:num w:numId="9" w16cid:durableId="1248810194">
    <w:abstractNumId w:val="0"/>
  </w:num>
  <w:num w:numId="10" w16cid:durableId="649138245">
    <w:abstractNumId w:val="21"/>
  </w:num>
  <w:num w:numId="11" w16cid:durableId="151603394">
    <w:abstractNumId w:val="18"/>
  </w:num>
  <w:num w:numId="12" w16cid:durableId="1902131986">
    <w:abstractNumId w:val="15"/>
  </w:num>
  <w:num w:numId="13" w16cid:durableId="416705927">
    <w:abstractNumId w:val="20"/>
  </w:num>
  <w:num w:numId="14" w16cid:durableId="1825314279">
    <w:abstractNumId w:val="16"/>
  </w:num>
  <w:num w:numId="15" w16cid:durableId="1801145589">
    <w:abstractNumId w:val="17"/>
  </w:num>
  <w:num w:numId="16" w16cid:durableId="139615225">
    <w:abstractNumId w:val="13"/>
    <w:lvlOverride w:ilvl="0">
      <w:lvl w:ilvl="0" w:tplc="DFDC74FE">
        <w:start w:val="1"/>
        <w:numFmt w:val="decimal"/>
        <w:lvlText w:val="%1."/>
        <w:lvlJc w:val="left"/>
        <w:pPr>
          <w:ind w:left="540" w:hanging="4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F8C2594">
        <w:start w:val="1"/>
        <w:numFmt w:val="lowerLetter"/>
        <w:lvlText w:val="%2."/>
        <w:lvlJc w:val="left"/>
        <w:pPr>
          <w:ind w:left="12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E145728">
        <w:start w:val="1"/>
        <w:numFmt w:val="lowerRoman"/>
        <w:lvlText w:val="%3."/>
        <w:lvlJc w:val="left"/>
        <w:pPr>
          <w:ind w:left="19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CE6C452">
        <w:start w:val="1"/>
        <w:numFmt w:val="decimal"/>
        <w:lvlText w:val="%4."/>
        <w:lvlJc w:val="left"/>
        <w:pPr>
          <w:ind w:left="27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6D0B9E2">
        <w:start w:val="1"/>
        <w:numFmt w:val="lowerLetter"/>
        <w:lvlText w:val="%5."/>
        <w:lvlJc w:val="left"/>
        <w:pPr>
          <w:ind w:left="34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B84456E">
        <w:start w:val="1"/>
        <w:numFmt w:val="lowerRoman"/>
        <w:lvlText w:val="%6."/>
        <w:lvlJc w:val="left"/>
        <w:pPr>
          <w:ind w:left="414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0ECCD0">
        <w:start w:val="1"/>
        <w:numFmt w:val="decimal"/>
        <w:lvlText w:val="%7."/>
        <w:lvlJc w:val="left"/>
        <w:pPr>
          <w:ind w:left="48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3F4BA60">
        <w:start w:val="1"/>
        <w:numFmt w:val="lowerLetter"/>
        <w:lvlText w:val="%8."/>
        <w:lvlJc w:val="left"/>
        <w:pPr>
          <w:ind w:left="55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2BA741A">
        <w:start w:val="1"/>
        <w:numFmt w:val="lowerRoman"/>
        <w:lvlText w:val="%9."/>
        <w:lvlJc w:val="left"/>
        <w:pPr>
          <w:ind w:left="630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203757467">
    <w:abstractNumId w:val="14"/>
  </w:num>
  <w:num w:numId="18" w16cid:durableId="1345010679">
    <w:abstractNumId w:val="8"/>
  </w:num>
  <w:num w:numId="19" w16cid:durableId="1550143699">
    <w:abstractNumId w:val="7"/>
  </w:num>
  <w:num w:numId="20" w16cid:durableId="85001080">
    <w:abstractNumId w:val="10"/>
  </w:num>
  <w:num w:numId="21" w16cid:durableId="565190539">
    <w:abstractNumId w:val="19"/>
  </w:num>
  <w:num w:numId="22" w16cid:durableId="660893437">
    <w:abstractNumId w:val="12"/>
  </w:num>
  <w:num w:numId="23" w16cid:durableId="12081055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A8"/>
    <w:rsid w:val="00001542"/>
    <w:rsid w:val="00007AFD"/>
    <w:rsid w:val="00017F70"/>
    <w:rsid w:val="000231AF"/>
    <w:rsid w:val="00035E36"/>
    <w:rsid w:val="0003652D"/>
    <w:rsid w:val="00042EAB"/>
    <w:rsid w:val="00046539"/>
    <w:rsid w:val="00054512"/>
    <w:rsid w:val="000639E4"/>
    <w:rsid w:val="00064154"/>
    <w:rsid w:val="00072C04"/>
    <w:rsid w:val="0007437B"/>
    <w:rsid w:val="0008612E"/>
    <w:rsid w:val="000902EE"/>
    <w:rsid w:val="0009690A"/>
    <w:rsid w:val="000B2171"/>
    <w:rsid w:val="000F6B2F"/>
    <w:rsid w:val="00101213"/>
    <w:rsid w:val="00103EEE"/>
    <w:rsid w:val="00104C50"/>
    <w:rsid w:val="00116A36"/>
    <w:rsid w:val="001400D0"/>
    <w:rsid w:val="00164A4A"/>
    <w:rsid w:val="001673D9"/>
    <w:rsid w:val="001902A6"/>
    <w:rsid w:val="001A480F"/>
    <w:rsid w:val="001B2525"/>
    <w:rsid w:val="001B6C29"/>
    <w:rsid w:val="001E06D5"/>
    <w:rsid w:val="001E48BB"/>
    <w:rsid w:val="001F2B43"/>
    <w:rsid w:val="0020069A"/>
    <w:rsid w:val="002355F2"/>
    <w:rsid w:val="002557A9"/>
    <w:rsid w:val="00264C78"/>
    <w:rsid w:val="002A5C57"/>
    <w:rsid w:val="002E6736"/>
    <w:rsid w:val="002F10D4"/>
    <w:rsid w:val="002F43F1"/>
    <w:rsid w:val="0030426A"/>
    <w:rsid w:val="003114F7"/>
    <w:rsid w:val="0031655E"/>
    <w:rsid w:val="00322848"/>
    <w:rsid w:val="003333E7"/>
    <w:rsid w:val="00355C49"/>
    <w:rsid w:val="003608A9"/>
    <w:rsid w:val="00373F63"/>
    <w:rsid w:val="00375740"/>
    <w:rsid w:val="0039271D"/>
    <w:rsid w:val="003A1837"/>
    <w:rsid w:val="003A241E"/>
    <w:rsid w:val="003C2A91"/>
    <w:rsid w:val="003C7DE7"/>
    <w:rsid w:val="003D5586"/>
    <w:rsid w:val="003F384D"/>
    <w:rsid w:val="00426821"/>
    <w:rsid w:val="00441E8E"/>
    <w:rsid w:val="00457C04"/>
    <w:rsid w:val="00475313"/>
    <w:rsid w:val="0048097B"/>
    <w:rsid w:val="004A21C4"/>
    <w:rsid w:val="004B79DE"/>
    <w:rsid w:val="004C46C8"/>
    <w:rsid w:val="004E0F89"/>
    <w:rsid w:val="004E3403"/>
    <w:rsid w:val="004F32D9"/>
    <w:rsid w:val="005117CA"/>
    <w:rsid w:val="00514ADB"/>
    <w:rsid w:val="005207C0"/>
    <w:rsid w:val="0052526E"/>
    <w:rsid w:val="0054308E"/>
    <w:rsid w:val="005813CA"/>
    <w:rsid w:val="005A5192"/>
    <w:rsid w:val="005D433F"/>
    <w:rsid w:val="005D5337"/>
    <w:rsid w:val="005E1EE6"/>
    <w:rsid w:val="005E6824"/>
    <w:rsid w:val="005F21FE"/>
    <w:rsid w:val="005F38B0"/>
    <w:rsid w:val="00615E31"/>
    <w:rsid w:val="0065355A"/>
    <w:rsid w:val="00671ECE"/>
    <w:rsid w:val="00687580"/>
    <w:rsid w:val="006938BE"/>
    <w:rsid w:val="006A0C9B"/>
    <w:rsid w:val="006A2DE6"/>
    <w:rsid w:val="006A54E9"/>
    <w:rsid w:val="006B2942"/>
    <w:rsid w:val="006B55D7"/>
    <w:rsid w:val="006F08ED"/>
    <w:rsid w:val="006F4EA8"/>
    <w:rsid w:val="006F6B93"/>
    <w:rsid w:val="006F6C06"/>
    <w:rsid w:val="007177A8"/>
    <w:rsid w:val="00722153"/>
    <w:rsid w:val="00724306"/>
    <w:rsid w:val="00724A32"/>
    <w:rsid w:val="00736B09"/>
    <w:rsid w:val="00745608"/>
    <w:rsid w:val="00746BFC"/>
    <w:rsid w:val="0079571B"/>
    <w:rsid w:val="007A57CE"/>
    <w:rsid w:val="007A777F"/>
    <w:rsid w:val="007B32F5"/>
    <w:rsid w:val="007C6815"/>
    <w:rsid w:val="007E1073"/>
    <w:rsid w:val="007F6993"/>
    <w:rsid w:val="0081651C"/>
    <w:rsid w:val="008403C3"/>
    <w:rsid w:val="00845225"/>
    <w:rsid w:val="008653A4"/>
    <w:rsid w:val="00865D6A"/>
    <w:rsid w:val="00875BE4"/>
    <w:rsid w:val="0088486A"/>
    <w:rsid w:val="00885F9F"/>
    <w:rsid w:val="008865C5"/>
    <w:rsid w:val="00893F9A"/>
    <w:rsid w:val="008A7D69"/>
    <w:rsid w:val="008D2407"/>
    <w:rsid w:val="008D5500"/>
    <w:rsid w:val="008D5D48"/>
    <w:rsid w:val="008E3F95"/>
    <w:rsid w:val="008F106B"/>
    <w:rsid w:val="00901535"/>
    <w:rsid w:val="0090408D"/>
    <w:rsid w:val="0091251E"/>
    <w:rsid w:val="00913979"/>
    <w:rsid w:val="00922B97"/>
    <w:rsid w:val="00924414"/>
    <w:rsid w:val="0093389B"/>
    <w:rsid w:val="00941F6C"/>
    <w:rsid w:val="00947276"/>
    <w:rsid w:val="009501BA"/>
    <w:rsid w:val="00956C79"/>
    <w:rsid w:val="00960741"/>
    <w:rsid w:val="009628F9"/>
    <w:rsid w:val="00967A9C"/>
    <w:rsid w:val="00975448"/>
    <w:rsid w:val="00981706"/>
    <w:rsid w:val="009828CC"/>
    <w:rsid w:val="0098557C"/>
    <w:rsid w:val="00985B78"/>
    <w:rsid w:val="009C1A4B"/>
    <w:rsid w:val="009D7402"/>
    <w:rsid w:val="009E4349"/>
    <w:rsid w:val="009E6C32"/>
    <w:rsid w:val="009E7ECD"/>
    <w:rsid w:val="00A143D4"/>
    <w:rsid w:val="00A27C4A"/>
    <w:rsid w:val="00A35B6E"/>
    <w:rsid w:val="00A466EE"/>
    <w:rsid w:val="00A57739"/>
    <w:rsid w:val="00A84060"/>
    <w:rsid w:val="00A84C51"/>
    <w:rsid w:val="00AA302A"/>
    <w:rsid w:val="00AA4398"/>
    <w:rsid w:val="00AB3E62"/>
    <w:rsid w:val="00AC602C"/>
    <w:rsid w:val="00AD1992"/>
    <w:rsid w:val="00AE1522"/>
    <w:rsid w:val="00B075AA"/>
    <w:rsid w:val="00B15AF4"/>
    <w:rsid w:val="00B2774A"/>
    <w:rsid w:val="00B330DD"/>
    <w:rsid w:val="00B4053D"/>
    <w:rsid w:val="00B630A8"/>
    <w:rsid w:val="00BB5911"/>
    <w:rsid w:val="00BC7860"/>
    <w:rsid w:val="00BD610C"/>
    <w:rsid w:val="00BD6F1A"/>
    <w:rsid w:val="00BE0C1E"/>
    <w:rsid w:val="00BE43C5"/>
    <w:rsid w:val="00BF3491"/>
    <w:rsid w:val="00BF697A"/>
    <w:rsid w:val="00C11D8E"/>
    <w:rsid w:val="00C25419"/>
    <w:rsid w:val="00C27C9C"/>
    <w:rsid w:val="00C41682"/>
    <w:rsid w:val="00C50BE1"/>
    <w:rsid w:val="00C94806"/>
    <w:rsid w:val="00C94C59"/>
    <w:rsid w:val="00CA0FAE"/>
    <w:rsid w:val="00CA77BD"/>
    <w:rsid w:val="00CB5603"/>
    <w:rsid w:val="00CC0FAF"/>
    <w:rsid w:val="00CD1A0B"/>
    <w:rsid w:val="00CE5D7C"/>
    <w:rsid w:val="00CF18B7"/>
    <w:rsid w:val="00CF24EB"/>
    <w:rsid w:val="00CF4844"/>
    <w:rsid w:val="00CF6F83"/>
    <w:rsid w:val="00D06BBA"/>
    <w:rsid w:val="00D15DA7"/>
    <w:rsid w:val="00D23DF0"/>
    <w:rsid w:val="00D30226"/>
    <w:rsid w:val="00D319E2"/>
    <w:rsid w:val="00D34BDF"/>
    <w:rsid w:val="00D52550"/>
    <w:rsid w:val="00D75908"/>
    <w:rsid w:val="00D76B8A"/>
    <w:rsid w:val="00D93ACF"/>
    <w:rsid w:val="00DA0A6A"/>
    <w:rsid w:val="00DA0B72"/>
    <w:rsid w:val="00DC033C"/>
    <w:rsid w:val="00DE2049"/>
    <w:rsid w:val="00DF02BA"/>
    <w:rsid w:val="00E06488"/>
    <w:rsid w:val="00E07A3A"/>
    <w:rsid w:val="00E11ACA"/>
    <w:rsid w:val="00E30AD4"/>
    <w:rsid w:val="00E327C6"/>
    <w:rsid w:val="00E32F38"/>
    <w:rsid w:val="00E35156"/>
    <w:rsid w:val="00E44326"/>
    <w:rsid w:val="00E5027E"/>
    <w:rsid w:val="00E56FA4"/>
    <w:rsid w:val="00E60643"/>
    <w:rsid w:val="00E633A1"/>
    <w:rsid w:val="00E74C8A"/>
    <w:rsid w:val="00E757B8"/>
    <w:rsid w:val="00E9651A"/>
    <w:rsid w:val="00EA04B6"/>
    <w:rsid w:val="00EB1C06"/>
    <w:rsid w:val="00EB48F6"/>
    <w:rsid w:val="00ED1DC1"/>
    <w:rsid w:val="00ED26AD"/>
    <w:rsid w:val="00ED3639"/>
    <w:rsid w:val="00ED7DA4"/>
    <w:rsid w:val="00EE1049"/>
    <w:rsid w:val="00EE5207"/>
    <w:rsid w:val="00EF704E"/>
    <w:rsid w:val="00F0444E"/>
    <w:rsid w:val="00F05DF6"/>
    <w:rsid w:val="00F35176"/>
    <w:rsid w:val="00F51382"/>
    <w:rsid w:val="00F52F4C"/>
    <w:rsid w:val="00F70AC2"/>
    <w:rsid w:val="00F74A2A"/>
    <w:rsid w:val="00F85F21"/>
    <w:rsid w:val="00F92C8C"/>
    <w:rsid w:val="00FB2E6F"/>
    <w:rsid w:val="00FC3F91"/>
    <w:rsid w:val="00FE5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29877B"/>
  <w14:defaultImageDpi w14:val="300"/>
  <w15:docId w15:val="{81883A45-5D9D-DB42-8306-8CE0BF5B7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paragraph" w:styleId="Heading4">
    <w:name w:val="heading 4"/>
    <w:aliases w:val="Scripture"/>
    <w:basedOn w:val="Normal"/>
    <w:next w:val="Normal"/>
    <w:link w:val="Heading4Char"/>
    <w:uiPriority w:val="9"/>
    <w:unhideWhenUsed/>
    <w:qFormat/>
    <w:rsid w:val="008D5500"/>
    <w:pPr>
      <w:spacing w:line="0" w:lineRule="atLeast"/>
      <w:outlineLvl w:val="3"/>
    </w:pPr>
    <w:rPr>
      <w:iCs/>
      <w:sz w:val="26"/>
      <w:szCs w:val="26"/>
    </w:rPr>
  </w:style>
  <w:style w:type="paragraph" w:styleId="Heading5">
    <w:name w:val="heading 5"/>
    <w:basedOn w:val="Heading2"/>
    <w:next w:val="Normal"/>
    <w:link w:val="Heading5Char"/>
    <w:uiPriority w:val="9"/>
    <w:unhideWhenUsed/>
    <w:rsid w:val="00164A4A"/>
    <w:pPr>
      <w:outlineLvl w:val="4"/>
    </w:pPr>
    <w:rPr>
      <w:sz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qFormat/>
    <w:rsid w:val="008F106B"/>
    <w:pPr>
      <w:numPr>
        <w:numId w:val="3"/>
      </w:numPr>
      <w:ind w:left="180" w:hanging="180"/>
      <w:contextualSpacing/>
    </w:pPr>
  </w:style>
  <w:style w:type="character" w:customStyle="1" w:styleId="Heading4Char">
    <w:name w:val="Heading 4 Char"/>
    <w:aliases w:val="Scripture Char"/>
    <w:basedOn w:val="DefaultParagraphFont"/>
    <w:link w:val="Heading4"/>
    <w:uiPriority w:val="9"/>
    <w:rsid w:val="008D5500"/>
    <w:rPr>
      <w:rFonts w:ascii="Noto Serif" w:hAnsi="Noto Serif"/>
      <w:iCs/>
      <w:spacing w:val="-6"/>
      <w:sz w:val="26"/>
      <w:szCs w:val="26"/>
    </w:rPr>
  </w:style>
  <w:style w:type="paragraph" w:styleId="NoSpacing">
    <w:name w:val="No Spacing"/>
    <w:aliases w:val="2nd Pages - Spaced Paragraphs"/>
    <w:basedOn w:val="Normal"/>
    <w:uiPriority w:val="1"/>
    <w:qFormat/>
    <w:rsid w:val="00B15AF4"/>
    <w:pPr>
      <w:spacing w:after="120"/>
    </w:pPr>
    <w:rPr>
      <w:color w:val="000000"/>
      <w:szCs w:val="22"/>
    </w:rPr>
  </w:style>
  <w:style w:type="table" w:styleId="ColorfulList-Accent1">
    <w:name w:val="Colorful List Accent 1"/>
    <w:basedOn w:val="TableNormal"/>
    <w:uiPriority w:val="72"/>
    <w:rsid w:val="00164A4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eading5Char">
    <w:name w:val="Heading 5 Char"/>
    <w:basedOn w:val="DefaultParagraphFont"/>
    <w:link w:val="Heading5"/>
    <w:uiPriority w:val="9"/>
    <w:rsid w:val="00164A4A"/>
    <w:rPr>
      <w:rFonts w:ascii="Noto Sans" w:eastAsiaTheme="majorEastAsia" w:hAnsi="Noto Sans" w:cstheme="majorBidi"/>
      <w:b/>
      <w:bCs/>
      <w:caps/>
      <w:spacing w:val="20"/>
      <w:sz w:val="16"/>
      <w:szCs w:val="22"/>
    </w:rPr>
  </w:style>
  <w:style w:type="paragraph" w:styleId="Header">
    <w:name w:val="header"/>
    <w:basedOn w:val="Normal"/>
    <w:link w:val="HeaderChar"/>
    <w:uiPriority w:val="99"/>
    <w:unhideWhenUsed/>
    <w:rsid w:val="00FC3F91"/>
    <w:pPr>
      <w:tabs>
        <w:tab w:val="center" w:pos="4680"/>
        <w:tab w:val="right" w:pos="9360"/>
      </w:tabs>
    </w:pPr>
  </w:style>
  <w:style w:type="character" w:customStyle="1" w:styleId="HeaderChar">
    <w:name w:val="Header Char"/>
    <w:basedOn w:val="DefaultParagraphFont"/>
    <w:link w:val="Header"/>
    <w:uiPriority w:val="99"/>
    <w:rsid w:val="00FC3F91"/>
    <w:rPr>
      <w:rFonts w:ascii="Noto Serif" w:hAnsi="Noto Serif"/>
      <w:spacing w:val="-6"/>
      <w:sz w:val="17"/>
      <w:szCs w:val="17"/>
    </w:rPr>
  </w:style>
  <w:style w:type="paragraph" w:styleId="Footer">
    <w:name w:val="footer"/>
    <w:basedOn w:val="Normal"/>
    <w:link w:val="FooterChar"/>
    <w:uiPriority w:val="99"/>
    <w:unhideWhenUsed/>
    <w:rsid w:val="00FC3F91"/>
    <w:pPr>
      <w:tabs>
        <w:tab w:val="center" w:pos="4680"/>
        <w:tab w:val="right" w:pos="9360"/>
      </w:tabs>
    </w:pPr>
  </w:style>
  <w:style w:type="character" w:customStyle="1" w:styleId="FooterChar">
    <w:name w:val="Footer Char"/>
    <w:basedOn w:val="DefaultParagraphFont"/>
    <w:link w:val="Footer"/>
    <w:uiPriority w:val="99"/>
    <w:rsid w:val="00FC3F91"/>
    <w:rPr>
      <w:rFonts w:ascii="Noto Serif" w:hAnsi="Noto Serif"/>
      <w:spacing w:val="-6"/>
      <w:sz w:val="17"/>
      <w:szCs w:val="17"/>
    </w:rPr>
  </w:style>
  <w:style w:type="character" w:styleId="Hyperlink">
    <w:name w:val="Hyperlink"/>
    <w:basedOn w:val="DefaultParagraphFont"/>
    <w:uiPriority w:val="99"/>
    <w:unhideWhenUsed/>
    <w:rsid w:val="006F6C06"/>
    <w:rPr>
      <w:color w:val="0000FF" w:themeColor="hyperlink"/>
      <w:u w:val="single"/>
    </w:rPr>
  </w:style>
  <w:style w:type="character" w:customStyle="1" w:styleId="UnresolvedMention1">
    <w:name w:val="Unresolved Mention1"/>
    <w:basedOn w:val="DefaultParagraphFont"/>
    <w:uiPriority w:val="99"/>
    <w:semiHidden/>
    <w:unhideWhenUsed/>
    <w:rsid w:val="006F6C06"/>
    <w:rPr>
      <w:color w:val="605E5C"/>
      <w:shd w:val="clear" w:color="auto" w:fill="E1DFDD"/>
    </w:rPr>
  </w:style>
  <w:style w:type="character" w:styleId="PageNumber">
    <w:name w:val="page number"/>
    <w:basedOn w:val="DefaultParagraphFont"/>
    <w:uiPriority w:val="99"/>
    <w:semiHidden/>
    <w:unhideWhenUsed/>
    <w:rsid w:val="003F384D"/>
  </w:style>
  <w:style w:type="character" w:styleId="UnresolvedMention">
    <w:name w:val="Unresolved Mention"/>
    <w:basedOn w:val="DefaultParagraphFont"/>
    <w:uiPriority w:val="99"/>
    <w:semiHidden/>
    <w:unhideWhenUsed/>
    <w:rsid w:val="00EA04B6"/>
    <w:rPr>
      <w:color w:val="605E5C"/>
      <w:shd w:val="clear" w:color="auto" w:fill="E1DFDD"/>
    </w:rPr>
  </w:style>
  <w:style w:type="character" w:styleId="FollowedHyperlink">
    <w:name w:val="FollowedHyperlink"/>
    <w:basedOn w:val="DefaultParagraphFont"/>
    <w:uiPriority w:val="99"/>
    <w:semiHidden/>
    <w:unhideWhenUsed/>
    <w:rsid w:val="0009690A"/>
    <w:rPr>
      <w:color w:val="800080" w:themeColor="followedHyperlink"/>
      <w:u w:val="single"/>
    </w:rPr>
  </w:style>
  <w:style w:type="character" w:customStyle="1" w:styleId="apple-converted-space">
    <w:name w:val="apple-converted-space"/>
    <w:basedOn w:val="DefaultParagraphFont"/>
    <w:rsid w:val="00D06BBA"/>
  </w:style>
  <w:style w:type="numbering" w:customStyle="1" w:styleId="ImportedStyle80">
    <w:name w:val="Imported Style 8.0"/>
    <w:rsid w:val="00A84060"/>
    <w:pPr>
      <w:numPr>
        <w:numId w:val="13"/>
      </w:numPr>
    </w:pPr>
  </w:style>
  <w:style w:type="numbering" w:customStyle="1" w:styleId="ImportedStyle90">
    <w:name w:val="Imported Style 9.0"/>
    <w:rsid w:val="00A84060"/>
    <w:pPr>
      <w:numPr>
        <w:numId w:val="15"/>
      </w:numPr>
    </w:pPr>
  </w:style>
  <w:style w:type="numbering" w:customStyle="1" w:styleId="ImportedStyle100">
    <w:name w:val="Imported Style 10.0"/>
    <w:rsid w:val="00A84060"/>
    <w:pPr>
      <w:numPr>
        <w:numId w:val="17"/>
      </w:numPr>
    </w:pPr>
  </w:style>
  <w:style w:type="numbering" w:customStyle="1" w:styleId="ImportedStyle110">
    <w:name w:val="Imported Style 11.0"/>
    <w:rsid w:val="00A84060"/>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44650">
      <w:bodyDiv w:val="1"/>
      <w:marLeft w:val="0"/>
      <w:marRight w:val="0"/>
      <w:marTop w:val="0"/>
      <w:marBottom w:val="0"/>
      <w:divBdr>
        <w:top w:val="none" w:sz="0" w:space="0" w:color="auto"/>
        <w:left w:val="none" w:sz="0" w:space="0" w:color="auto"/>
        <w:bottom w:val="none" w:sz="0" w:space="0" w:color="auto"/>
        <w:right w:val="none" w:sz="0" w:space="0" w:color="auto"/>
      </w:divBdr>
    </w:div>
    <w:div w:id="431438731">
      <w:bodyDiv w:val="1"/>
      <w:marLeft w:val="0"/>
      <w:marRight w:val="0"/>
      <w:marTop w:val="0"/>
      <w:marBottom w:val="0"/>
      <w:divBdr>
        <w:top w:val="none" w:sz="0" w:space="0" w:color="auto"/>
        <w:left w:val="none" w:sz="0" w:space="0" w:color="auto"/>
        <w:bottom w:val="none" w:sz="0" w:space="0" w:color="auto"/>
        <w:right w:val="none" w:sz="0" w:space="0" w:color="auto"/>
      </w:divBdr>
    </w:div>
    <w:div w:id="519051738">
      <w:bodyDiv w:val="1"/>
      <w:marLeft w:val="0"/>
      <w:marRight w:val="0"/>
      <w:marTop w:val="0"/>
      <w:marBottom w:val="0"/>
      <w:divBdr>
        <w:top w:val="none" w:sz="0" w:space="0" w:color="auto"/>
        <w:left w:val="none" w:sz="0" w:space="0" w:color="auto"/>
        <w:bottom w:val="none" w:sz="0" w:space="0" w:color="auto"/>
        <w:right w:val="none" w:sz="0" w:space="0" w:color="auto"/>
      </w:divBdr>
    </w:div>
    <w:div w:id="523128385">
      <w:bodyDiv w:val="1"/>
      <w:marLeft w:val="0"/>
      <w:marRight w:val="0"/>
      <w:marTop w:val="0"/>
      <w:marBottom w:val="0"/>
      <w:divBdr>
        <w:top w:val="none" w:sz="0" w:space="0" w:color="auto"/>
        <w:left w:val="none" w:sz="0" w:space="0" w:color="auto"/>
        <w:bottom w:val="none" w:sz="0" w:space="0" w:color="auto"/>
        <w:right w:val="none" w:sz="0" w:space="0" w:color="auto"/>
      </w:divBdr>
    </w:div>
    <w:div w:id="963652291">
      <w:bodyDiv w:val="1"/>
      <w:marLeft w:val="0"/>
      <w:marRight w:val="0"/>
      <w:marTop w:val="0"/>
      <w:marBottom w:val="0"/>
      <w:divBdr>
        <w:top w:val="none" w:sz="0" w:space="0" w:color="auto"/>
        <w:left w:val="none" w:sz="0" w:space="0" w:color="auto"/>
        <w:bottom w:val="none" w:sz="0" w:space="0" w:color="auto"/>
        <w:right w:val="none" w:sz="0" w:space="0" w:color="auto"/>
      </w:divBdr>
    </w:div>
    <w:div w:id="1623149046">
      <w:bodyDiv w:val="1"/>
      <w:marLeft w:val="0"/>
      <w:marRight w:val="0"/>
      <w:marTop w:val="0"/>
      <w:marBottom w:val="0"/>
      <w:divBdr>
        <w:top w:val="none" w:sz="0" w:space="0" w:color="auto"/>
        <w:left w:val="none" w:sz="0" w:space="0" w:color="auto"/>
        <w:bottom w:val="none" w:sz="0" w:space="0" w:color="auto"/>
        <w:right w:val="none" w:sz="0" w:space="0" w:color="auto"/>
      </w:divBdr>
    </w:div>
    <w:div w:id="1682390946">
      <w:bodyDiv w:val="1"/>
      <w:marLeft w:val="0"/>
      <w:marRight w:val="0"/>
      <w:marTop w:val="0"/>
      <w:marBottom w:val="0"/>
      <w:divBdr>
        <w:top w:val="none" w:sz="0" w:space="0" w:color="auto"/>
        <w:left w:val="none" w:sz="0" w:space="0" w:color="auto"/>
        <w:bottom w:val="none" w:sz="0" w:space="0" w:color="auto"/>
        <w:right w:val="none" w:sz="0" w:space="0" w:color="auto"/>
      </w:divBdr>
    </w:div>
    <w:div w:id="1932812078">
      <w:bodyDiv w:val="1"/>
      <w:marLeft w:val="0"/>
      <w:marRight w:val="0"/>
      <w:marTop w:val="0"/>
      <w:marBottom w:val="0"/>
      <w:divBdr>
        <w:top w:val="none" w:sz="0" w:space="0" w:color="auto"/>
        <w:left w:val="none" w:sz="0" w:space="0" w:color="auto"/>
        <w:bottom w:val="none" w:sz="0" w:space="0" w:color="auto"/>
        <w:right w:val="none" w:sz="0" w:space="0" w:color="auto"/>
      </w:divBdr>
    </w:div>
    <w:div w:id="2028752770">
      <w:bodyDiv w:val="1"/>
      <w:marLeft w:val="0"/>
      <w:marRight w:val="0"/>
      <w:marTop w:val="0"/>
      <w:marBottom w:val="0"/>
      <w:divBdr>
        <w:top w:val="none" w:sz="0" w:space="0" w:color="auto"/>
        <w:left w:val="none" w:sz="0" w:space="0" w:color="auto"/>
        <w:bottom w:val="none" w:sz="0" w:space="0" w:color="auto"/>
        <w:right w:val="none" w:sz="0" w:space="0" w:color="auto"/>
      </w:divBdr>
    </w:div>
    <w:div w:id="2056616769">
      <w:bodyDiv w:val="1"/>
      <w:marLeft w:val="0"/>
      <w:marRight w:val="0"/>
      <w:marTop w:val="0"/>
      <w:marBottom w:val="0"/>
      <w:divBdr>
        <w:top w:val="none" w:sz="0" w:space="0" w:color="auto"/>
        <w:left w:val="none" w:sz="0" w:space="0" w:color="auto"/>
        <w:bottom w:val="none" w:sz="0" w:space="0" w:color="auto"/>
        <w:right w:val="none" w:sz="0" w:space="0" w:color="auto"/>
      </w:divBdr>
    </w:div>
    <w:div w:id="21026043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26F80-A4AA-A142-8E8D-B42D6752B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808</Words>
  <Characters>3742</Characters>
  <Application>Microsoft Office Word</Application>
  <DocSecurity>0</DocSecurity>
  <Lines>74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Begle, Gabriel</cp:lastModifiedBy>
  <cp:revision>3</cp:revision>
  <dcterms:created xsi:type="dcterms:W3CDTF">2025-09-08T17:33:00Z</dcterms:created>
  <dcterms:modified xsi:type="dcterms:W3CDTF">2025-09-08T17:35:00Z</dcterms:modified>
</cp:coreProperties>
</file>